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8AE" w:rsidRPr="006C6203" w:rsidRDefault="000708AE" w:rsidP="006C6203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6C6203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8E6E7D">
        <w:rPr>
          <w:b/>
          <w:bCs/>
          <w:i/>
          <w:color w:val="000000"/>
          <w:sz w:val="24"/>
          <w:szCs w:val="22"/>
          <w:lang w:eastAsia="uk-UA"/>
        </w:rPr>
        <w:t>5</w:t>
      </w:r>
      <w:r w:rsidR="006C6203">
        <w:rPr>
          <w:b/>
          <w:bCs/>
          <w:i/>
          <w:color w:val="000000"/>
          <w:sz w:val="24"/>
          <w:szCs w:val="22"/>
          <w:lang w:eastAsia="uk-UA"/>
        </w:rPr>
        <w:t>3</w:t>
      </w:r>
    </w:p>
    <w:p w:rsidR="000708AE" w:rsidRPr="006C6203" w:rsidRDefault="000708AE" w:rsidP="006C6203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6C6203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666B71" w:rsidRDefault="000708AE" w:rsidP="00723E6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6C6203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723E6B" w:rsidRPr="00723E6B" w:rsidRDefault="008E6E7D" w:rsidP="00723E6B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 w:rsidR="005E3AA0" w:rsidRPr="005E3AA0">
        <w:rPr>
          <w:rFonts w:eastAsia="Calibri"/>
          <w:b/>
          <w:bCs/>
          <w:i/>
          <w:sz w:val="24"/>
          <w:szCs w:val="24"/>
          <w:lang w:eastAsia="uk-UA"/>
        </w:rPr>
        <w:t>1.0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5E3AA0" w:rsidRPr="005E3AA0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5E3AA0" w:rsidRPr="005E3AA0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7B0C3B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32098B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0708AE" w:rsidRDefault="000708AE" w:rsidP="00723E6B">
      <w:pPr>
        <w:rPr>
          <w:b/>
          <w:bCs/>
          <w:color w:val="000000"/>
          <w:sz w:val="22"/>
          <w:szCs w:val="22"/>
          <w:lang w:eastAsia="uk-UA"/>
        </w:rPr>
      </w:pPr>
    </w:p>
    <w:p w:rsidR="003A0D74" w:rsidRPr="006C6203" w:rsidRDefault="003A0D74" w:rsidP="00723E6B">
      <w:pPr>
        <w:rPr>
          <w:b/>
          <w:bCs/>
          <w:color w:val="000000"/>
          <w:sz w:val="22"/>
          <w:szCs w:val="22"/>
          <w:lang w:eastAsia="uk-UA"/>
        </w:rPr>
      </w:pPr>
    </w:p>
    <w:p w:rsidR="00255B4D" w:rsidRPr="006C6203" w:rsidRDefault="00255B4D" w:rsidP="00255B4D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6C6203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0708AE" w:rsidRPr="006C6203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8E6E7D">
        <w:rPr>
          <w:b/>
          <w:bCs/>
          <w:sz w:val="24"/>
          <w:szCs w:val="24"/>
          <w:lang w:eastAsia="uk-UA"/>
        </w:rPr>
        <w:t>40-</w:t>
      </w:r>
      <w:r w:rsidR="000708AE" w:rsidRPr="006C6203">
        <w:rPr>
          <w:b/>
          <w:bCs/>
          <w:sz w:val="24"/>
          <w:szCs w:val="24"/>
          <w:lang w:eastAsia="uk-UA"/>
        </w:rPr>
        <w:t>2</w:t>
      </w:r>
      <w:r w:rsidR="008E6E7D">
        <w:rPr>
          <w:b/>
          <w:bCs/>
          <w:sz w:val="24"/>
          <w:szCs w:val="24"/>
          <w:lang w:eastAsia="uk-UA"/>
        </w:rPr>
        <w:t>7</w:t>
      </w:r>
    </w:p>
    <w:p w:rsidR="00255B4D" w:rsidRPr="006C6203" w:rsidRDefault="00255B4D" w:rsidP="00255B4D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6C6203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255B4D" w:rsidRPr="006C6203" w:rsidRDefault="00237EFA" w:rsidP="00255B4D">
      <w:pPr>
        <w:spacing w:line="240" w:lineRule="exact"/>
        <w:jc w:val="center"/>
        <w:rPr>
          <w:b/>
          <w:sz w:val="24"/>
          <w:szCs w:val="24"/>
        </w:rPr>
      </w:pPr>
      <w:r w:rsidRPr="006C6203">
        <w:rPr>
          <w:b/>
          <w:sz w:val="24"/>
          <w:szCs w:val="24"/>
        </w:rPr>
        <w:t>В</w:t>
      </w:r>
      <w:r w:rsidR="00255B4D" w:rsidRPr="006C6203">
        <w:rPr>
          <w:b/>
          <w:sz w:val="24"/>
          <w:szCs w:val="24"/>
        </w:rPr>
        <w:t>несення змін до облікових справ громадян, які потребують</w:t>
      </w:r>
    </w:p>
    <w:p w:rsidR="00255B4D" w:rsidRPr="006C6203" w:rsidRDefault="00255B4D" w:rsidP="00255B4D">
      <w:pPr>
        <w:spacing w:line="240" w:lineRule="exact"/>
        <w:jc w:val="center"/>
        <w:rPr>
          <w:b/>
          <w:sz w:val="24"/>
          <w:szCs w:val="24"/>
        </w:rPr>
      </w:pPr>
      <w:r w:rsidRPr="006C6203">
        <w:rPr>
          <w:b/>
          <w:sz w:val="24"/>
          <w:szCs w:val="24"/>
        </w:rPr>
        <w:t>поліпшення житлових умов</w:t>
      </w:r>
    </w:p>
    <w:p w:rsidR="00255B4D" w:rsidRPr="006C6203" w:rsidRDefault="00255B4D" w:rsidP="00255B4D">
      <w:pPr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255B4D" w:rsidRPr="006C6203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5B4D" w:rsidRPr="006C6203" w:rsidRDefault="00255B4D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C6203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255B4D" w:rsidRPr="006C6203" w:rsidRDefault="00255B4D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C6203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044A2A" w:rsidRPr="006C6203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5C242E" w:rsidRPr="006C6203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044A2A" w:rsidRPr="006C6203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5C242E" w:rsidRPr="006C6203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044A2A" w:rsidRPr="006C6203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6C6203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255B4D" w:rsidRPr="006C6203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255B4D" w:rsidRPr="006C6203" w:rsidRDefault="00255B4D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6C6203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</w:t>
            </w:r>
            <w:r w:rsidR="00E16E7B" w:rsidRPr="006C6203">
              <w:rPr>
                <w:bCs/>
                <w:sz w:val="24"/>
                <w:szCs w:val="24"/>
                <w:lang w:eastAsia="uk-UA"/>
              </w:rPr>
              <w:t>-</w:t>
            </w:r>
            <w:r w:rsidRPr="006C6203">
              <w:rPr>
                <w:bCs/>
                <w:sz w:val="24"/>
                <w:szCs w:val="24"/>
                <w:lang w:eastAsia="uk-UA"/>
              </w:rPr>
              <w:t>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255B4D" w:rsidRPr="006C6203" w:rsidRDefault="00255B4D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044A2A" w:rsidRPr="006C6203">
              <w:rPr>
                <w:sz w:val="24"/>
                <w:szCs w:val="24"/>
                <w:lang w:eastAsia="uk-UA"/>
              </w:rPr>
              <w:t>(</w:t>
            </w:r>
            <w:r w:rsidR="005C242E" w:rsidRPr="006C6203">
              <w:rPr>
                <w:sz w:val="24"/>
                <w:szCs w:val="24"/>
                <w:lang w:eastAsia="uk-UA"/>
              </w:rPr>
              <w:t>«</w:t>
            </w:r>
            <w:r w:rsidR="00044A2A" w:rsidRPr="006C6203">
              <w:rPr>
                <w:sz w:val="24"/>
                <w:szCs w:val="24"/>
                <w:lang w:eastAsia="uk-UA"/>
              </w:rPr>
              <w:t>Центр Дії</w:t>
            </w:r>
            <w:r w:rsidR="005C242E" w:rsidRPr="006C6203">
              <w:rPr>
                <w:sz w:val="24"/>
                <w:szCs w:val="24"/>
                <w:lang w:eastAsia="uk-UA"/>
              </w:rPr>
              <w:t>»</w:t>
            </w:r>
            <w:r w:rsidR="00044A2A" w:rsidRPr="006C6203">
              <w:rPr>
                <w:sz w:val="24"/>
                <w:szCs w:val="24"/>
                <w:lang w:eastAsia="uk-UA"/>
              </w:rPr>
              <w:t xml:space="preserve">) </w:t>
            </w:r>
            <w:r w:rsidRPr="006C6203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255B4D" w:rsidRPr="006C6203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5B4D" w:rsidRPr="006C6203" w:rsidRDefault="00255B4D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5B4D" w:rsidRPr="006C6203" w:rsidRDefault="00255B4D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32098B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6C62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32098B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0E4E07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255B4D" w:rsidRPr="006C6203" w:rsidRDefault="00255B4D" w:rsidP="000D111C">
            <w:pPr>
              <w:jc w:val="left"/>
              <w:rPr>
                <w:sz w:val="24"/>
                <w:szCs w:val="24"/>
              </w:rPr>
            </w:pPr>
            <w:r w:rsidRPr="006C6203">
              <w:rPr>
                <w:b/>
                <w:sz w:val="24"/>
                <w:szCs w:val="24"/>
              </w:rPr>
              <w:t>Центрально-Міський район</w:t>
            </w:r>
            <w:r w:rsidRPr="006C6203">
              <w:rPr>
                <w:sz w:val="24"/>
                <w:szCs w:val="24"/>
              </w:rPr>
              <w:t>:</w:t>
            </w:r>
          </w:p>
          <w:p w:rsidR="00255B4D" w:rsidRPr="006C6203" w:rsidRDefault="00255B4D" w:rsidP="000D111C">
            <w:pPr>
              <w:jc w:val="left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вул. Староярмаркова, буд. 44</w:t>
            </w:r>
          </w:p>
          <w:p w:rsidR="00255B4D" w:rsidRPr="006C6203" w:rsidRDefault="00255B4D" w:rsidP="000D111C">
            <w:pPr>
              <w:jc w:val="left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255B4D" w:rsidRPr="006C6203" w:rsidRDefault="00255B4D" w:rsidP="000D111C">
            <w:pPr>
              <w:jc w:val="left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255B4D" w:rsidRPr="006C6203" w:rsidRDefault="00255B4D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044A2A" w:rsidRPr="006C6203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5DA9" w:rsidRPr="006C6203" w:rsidRDefault="00975DA9" w:rsidP="00975DA9">
            <w:pPr>
              <w:rPr>
                <w:color w:val="000000" w:themeColor="text1"/>
                <w:sz w:val="24"/>
                <w:szCs w:val="24"/>
                <w:lang w:eastAsia="uk-UA"/>
              </w:rPr>
            </w:pPr>
            <w:r w:rsidRPr="006C6203">
              <w:rPr>
                <w:color w:val="000000" w:themeColor="text1"/>
                <w:sz w:val="24"/>
                <w:szCs w:val="24"/>
                <w:lang w:eastAsia="uk-UA"/>
              </w:rPr>
              <w:t>1. Центр працює</w:t>
            </w:r>
            <w:r w:rsidR="0032098B"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 w:rsidR="0032098B">
              <w:rPr>
                <w:sz w:val="24"/>
                <w:szCs w:val="24"/>
                <w:lang w:eastAsia="uk-UA"/>
              </w:rPr>
              <w:t>за попереднім записом</w:t>
            </w:r>
            <w:r w:rsidRPr="006C6203">
              <w:rPr>
                <w:color w:val="000000" w:themeColor="text1"/>
                <w:sz w:val="24"/>
                <w:szCs w:val="24"/>
                <w:lang w:eastAsia="uk-UA"/>
              </w:rPr>
              <w:t>:</w:t>
            </w:r>
          </w:p>
          <w:p w:rsidR="00975DA9" w:rsidRPr="006C6203" w:rsidRDefault="00975DA9" w:rsidP="00975DA9">
            <w:pPr>
              <w:rPr>
                <w:color w:val="000000" w:themeColor="text1"/>
                <w:sz w:val="24"/>
                <w:szCs w:val="24"/>
              </w:rPr>
            </w:pPr>
            <w:r w:rsidRPr="006C6203">
              <w:rPr>
                <w:color w:val="000000" w:themeColor="text1"/>
                <w:sz w:val="24"/>
                <w:szCs w:val="24"/>
                <w:lang w:eastAsia="uk-UA"/>
              </w:rPr>
              <w:t>- головний офіс - у п</w:t>
            </w:r>
            <w:r w:rsidRPr="006C6203">
              <w:rPr>
                <w:color w:val="000000" w:themeColor="text1"/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975DA9" w:rsidRPr="006C6203" w:rsidRDefault="00975DA9" w:rsidP="00975DA9">
            <w:pPr>
              <w:rPr>
                <w:color w:val="000000" w:themeColor="text1"/>
                <w:sz w:val="24"/>
                <w:szCs w:val="24"/>
              </w:rPr>
            </w:pPr>
            <w:r w:rsidRPr="006C6203">
              <w:rPr>
                <w:color w:val="000000" w:themeColor="text1"/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975DA9" w:rsidRPr="006C6203" w:rsidRDefault="00975DA9" w:rsidP="00975DA9">
            <w:pPr>
              <w:rPr>
                <w:color w:val="000000" w:themeColor="text1"/>
                <w:sz w:val="16"/>
                <w:szCs w:val="16"/>
              </w:rPr>
            </w:pPr>
          </w:p>
          <w:p w:rsidR="00975DA9" w:rsidRPr="006C6203" w:rsidRDefault="00975DA9" w:rsidP="00975DA9">
            <w:pPr>
              <w:rPr>
                <w:color w:val="000000" w:themeColor="text1"/>
                <w:sz w:val="24"/>
                <w:szCs w:val="24"/>
              </w:rPr>
            </w:pPr>
            <w:r w:rsidRPr="006C6203">
              <w:rPr>
                <w:color w:val="000000" w:themeColor="text1"/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975DA9" w:rsidRPr="006C6203" w:rsidRDefault="00975DA9" w:rsidP="00975DA9">
            <w:pPr>
              <w:rPr>
                <w:color w:val="000000" w:themeColor="text1"/>
                <w:sz w:val="24"/>
                <w:szCs w:val="24"/>
              </w:rPr>
            </w:pPr>
            <w:r w:rsidRPr="006C6203">
              <w:rPr>
                <w:color w:val="000000" w:themeColor="text1"/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044A2A" w:rsidRDefault="00975DA9" w:rsidP="00975DA9">
            <w:pPr>
              <w:rPr>
                <w:color w:val="000000" w:themeColor="text1"/>
                <w:sz w:val="24"/>
                <w:szCs w:val="24"/>
              </w:rPr>
            </w:pPr>
            <w:r w:rsidRPr="006C6203">
              <w:rPr>
                <w:color w:val="000000" w:themeColor="text1"/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3A0D74" w:rsidRPr="006C6203" w:rsidRDefault="003A0D74" w:rsidP="00975DA9">
            <w:pPr>
              <w:rPr>
                <w:sz w:val="24"/>
                <w:szCs w:val="24"/>
              </w:rPr>
            </w:pPr>
            <w:r w:rsidRPr="003A0D74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</w:t>
            </w:r>
            <w:bookmarkStart w:id="0" w:name="_GoBack"/>
            <w:bookmarkEnd w:id="0"/>
            <w:r w:rsidRPr="003A0D74">
              <w:rPr>
                <w:sz w:val="24"/>
                <w:szCs w:val="24"/>
              </w:rPr>
              <w:t>сті графіком: з понеділка до п’ятниці з 8.00 до 15.30 з технічною перервою з 12.30 до 13.00.</w:t>
            </w:r>
          </w:p>
        </w:tc>
      </w:tr>
      <w:tr w:rsidR="00044A2A" w:rsidRPr="006C6203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203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044A2A" w:rsidRPr="006C6203" w:rsidRDefault="008E6E7D" w:rsidP="00044A2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044A2A" w:rsidRPr="006C6203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044A2A" w:rsidRPr="006C62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044A2A" w:rsidRPr="006C6203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C6203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contextualSpacing/>
              <w:rPr>
                <w:sz w:val="24"/>
                <w:szCs w:val="24"/>
                <w:lang w:eastAsia="ru-RU"/>
              </w:rPr>
            </w:pPr>
            <w:r w:rsidRPr="006C6203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237EFA" w:rsidRPr="006C6203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6C6203">
              <w:rPr>
                <w:color w:val="000000"/>
                <w:sz w:val="24"/>
                <w:szCs w:val="24"/>
                <w:lang w:eastAsia="ru-RU"/>
              </w:rPr>
              <w:t>, Закони України «Про місцеве самоврядування в Україні», «Про захист персональних даних», «Про адміністративну процедуру»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pStyle w:val="Default"/>
              <w:jc w:val="both"/>
              <w:rPr>
                <w:color w:val="0000FF"/>
                <w:highlight w:val="white"/>
                <w:lang w:val="uk-UA"/>
              </w:rPr>
            </w:pPr>
            <w:r w:rsidRPr="006C6203">
              <w:rPr>
                <w:highlight w:val="white"/>
                <w:lang w:val="uk-UA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ind w:left="281"/>
              <w:jc w:val="center"/>
              <w:rPr>
                <w:b/>
                <w:sz w:val="24"/>
                <w:szCs w:val="24"/>
              </w:rPr>
            </w:pPr>
            <w:r w:rsidRPr="006C6203">
              <w:rPr>
                <w:b/>
                <w:sz w:val="24"/>
                <w:szCs w:val="24"/>
              </w:rPr>
              <w:t>-</w:t>
            </w:r>
          </w:p>
        </w:tc>
      </w:tr>
      <w:tr w:rsidR="00044A2A" w:rsidRPr="006C6203" w:rsidTr="000D111C">
        <w:trPr>
          <w:trHeight w:val="109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044A2A" w:rsidRPr="006C6203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C6203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ind w:firstLine="217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044A2A" w:rsidRPr="006C6203" w:rsidTr="000D111C">
        <w:trPr>
          <w:trHeight w:val="117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A008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6C6203">
              <w:rPr>
                <w:color w:val="000000"/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044A2A" w:rsidRPr="006C6203" w:rsidRDefault="00044A2A" w:rsidP="00A00817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6C6203">
              <w:rPr>
                <w:sz w:val="24"/>
                <w:szCs w:val="24"/>
                <w:highlight w:val="white"/>
              </w:rPr>
              <w:t>копії документів, що підтверджують зміни, які необхідно внести до облікової справи.</w:t>
            </w:r>
          </w:p>
          <w:p w:rsidR="00044A2A" w:rsidRPr="006C6203" w:rsidRDefault="00044A2A" w:rsidP="00044A2A">
            <w:pPr>
              <w:tabs>
                <w:tab w:val="num" w:pos="279"/>
              </w:tabs>
              <w:ind w:hanging="180"/>
              <w:rPr>
                <w:sz w:val="24"/>
                <w:szCs w:val="24"/>
                <w:lang w:eastAsia="uk-UA"/>
              </w:rPr>
            </w:pP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32701A" w:rsidRPr="006C6203">
              <w:rPr>
                <w:sz w:val="24"/>
                <w:szCs w:val="24"/>
              </w:rPr>
              <w:t xml:space="preserve"> </w:t>
            </w:r>
            <w:r w:rsidRPr="006C6203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044A2A" w:rsidRPr="003A0D74" w:rsidRDefault="00044A2A" w:rsidP="00044A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"/>
                <w:szCs w:val="24"/>
              </w:rPr>
            </w:pPr>
          </w:p>
          <w:p w:rsidR="00044A2A" w:rsidRPr="006C6203" w:rsidRDefault="00044A2A" w:rsidP="00044A2A">
            <w:pPr>
              <w:ind w:firstLine="215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044A2A" w:rsidRPr="006C6203" w:rsidRDefault="00044A2A" w:rsidP="00044A2A">
            <w:pPr>
              <w:ind w:firstLine="215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ind w:firstLine="217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</w:rPr>
              <w:t>Безоплатно</w:t>
            </w:r>
          </w:p>
        </w:tc>
      </w:tr>
      <w:tr w:rsidR="00044A2A" w:rsidRPr="006C6203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ind w:firstLine="217"/>
              <w:jc w:val="center"/>
              <w:rPr>
                <w:sz w:val="24"/>
                <w:szCs w:val="24"/>
              </w:rPr>
            </w:pPr>
            <w:r w:rsidRPr="006C6203">
              <w:rPr>
                <w:b/>
                <w:sz w:val="24"/>
                <w:szCs w:val="24"/>
                <w:lang w:eastAsia="ar-SA"/>
              </w:rPr>
              <w:lastRenderedPageBreak/>
              <w:t>У разі оплати публічної послуги: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Default="00044A2A" w:rsidP="00044A2A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3A0D74" w:rsidRPr="006C6203" w:rsidRDefault="003A0D74" w:rsidP="00044A2A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ar-SA"/>
              </w:rPr>
            </w:pPr>
            <w:r w:rsidRPr="006C6203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ru-RU"/>
              </w:rPr>
              <w:t xml:space="preserve">До 30 календарних  днів </w:t>
            </w:r>
          </w:p>
          <w:p w:rsidR="00044A2A" w:rsidRPr="006C6203" w:rsidRDefault="00044A2A" w:rsidP="00044A2A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 xml:space="preserve"> 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044A2A" w:rsidRPr="006C6203" w:rsidRDefault="00044A2A" w:rsidP="00044A2A">
            <w:pPr>
              <w:ind w:firstLine="217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A0081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044A2A" w:rsidRPr="006C6203" w:rsidRDefault="00044A2A" w:rsidP="00A0081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044A2A" w:rsidRPr="006C6203" w:rsidRDefault="00044A2A" w:rsidP="00A0081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A00817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</w:t>
            </w:r>
            <w:r w:rsidR="000708AE" w:rsidRPr="006C6203">
              <w:rPr>
                <w:sz w:val="24"/>
                <w:szCs w:val="24"/>
              </w:rPr>
              <w:t xml:space="preserve"> </w:t>
            </w:r>
            <w:r w:rsidRPr="006C6203">
              <w:rPr>
                <w:sz w:val="24"/>
                <w:szCs w:val="24"/>
              </w:rPr>
              <w:t>-</w:t>
            </w:r>
            <w:r w:rsidR="000708AE" w:rsidRPr="006C6203">
              <w:rPr>
                <w:sz w:val="24"/>
                <w:szCs w:val="24"/>
              </w:rPr>
              <w:t xml:space="preserve"> </w:t>
            </w:r>
            <w:r w:rsidRPr="006C6203">
              <w:rPr>
                <w:sz w:val="24"/>
                <w:szCs w:val="24"/>
              </w:rPr>
              <w:t>до встановлення правонаступника);</w:t>
            </w:r>
          </w:p>
          <w:p w:rsidR="00044A2A" w:rsidRPr="006C6203" w:rsidRDefault="00044A2A" w:rsidP="00A00817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044A2A" w:rsidRPr="006C6203" w:rsidRDefault="00044A2A" w:rsidP="00A00817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044A2A" w:rsidRPr="006C6203" w:rsidRDefault="00044A2A" w:rsidP="00A00817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За заявою особи, у разі:</w:t>
            </w:r>
          </w:p>
          <w:p w:rsidR="00044A2A" w:rsidRPr="006C6203" w:rsidRDefault="00044A2A" w:rsidP="00A00817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044A2A" w:rsidRPr="006C6203" w:rsidRDefault="00044A2A" w:rsidP="00A00817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044A2A" w:rsidRPr="006C6203" w:rsidRDefault="00044A2A" w:rsidP="00A00817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044A2A" w:rsidRPr="006C6203" w:rsidRDefault="00044A2A" w:rsidP="00A00817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lastRenderedPageBreak/>
              <w:t>призначення адміністративним органом експертизи-до одержання її результатів;</w:t>
            </w:r>
          </w:p>
          <w:p w:rsidR="0072460D" w:rsidRPr="003A0D74" w:rsidRDefault="00044A2A" w:rsidP="0072460D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A00817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044A2A" w:rsidRPr="006C6203" w:rsidRDefault="00044A2A" w:rsidP="00A00817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044A2A" w:rsidRPr="006C6203" w:rsidRDefault="00044A2A" w:rsidP="00A00817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044A2A" w:rsidRPr="006C6203" w:rsidRDefault="00044A2A" w:rsidP="00A00817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044A2A" w:rsidRPr="006C6203" w:rsidRDefault="00044A2A" w:rsidP="00A0081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044A2A" w:rsidRPr="006C6203" w:rsidRDefault="00044A2A" w:rsidP="00A0081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044A2A" w:rsidRPr="006C6203" w:rsidRDefault="00044A2A" w:rsidP="00A0081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044A2A" w:rsidRPr="006C6203" w:rsidRDefault="00044A2A" w:rsidP="00A0081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5334F6" w:rsidRPr="006C6203" w:rsidRDefault="005334F6" w:rsidP="005334F6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Смерті фізичної особи або оголошення фізичної особи померло</w:t>
            </w:r>
            <w:r w:rsidR="000708AE" w:rsidRPr="006C6203">
              <w:rPr>
                <w:sz w:val="24"/>
                <w:szCs w:val="24"/>
              </w:rPr>
              <w:t>ю</w:t>
            </w:r>
            <w:r w:rsidRPr="006C6203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044A2A" w:rsidRPr="006C6203" w:rsidRDefault="00044A2A" w:rsidP="00A0081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72460D" w:rsidRDefault="00044A2A" w:rsidP="006C6203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В інших випадках, передбачених законом</w:t>
            </w:r>
          </w:p>
          <w:p w:rsidR="006C6203" w:rsidRPr="006C6203" w:rsidRDefault="006C6203" w:rsidP="006C6203">
            <w:pPr>
              <w:pStyle w:val="a5"/>
              <w:suppressAutoHyphens/>
              <w:ind w:left="458"/>
              <w:rPr>
                <w:sz w:val="24"/>
                <w:szCs w:val="24"/>
              </w:rPr>
            </w:pP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suppressAutoHyphens/>
              <w:ind w:left="98"/>
              <w:rPr>
                <w:sz w:val="24"/>
                <w:szCs w:val="24"/>
                <w:lang w:eastAsia="ar-SA"/>
              </w:rPr>
            </w:pPr>
            <w:r w:rsidRPr="006C6203">
              <w:rPr>
                <w:color w:val="000000"/>
                <w:sz w:val="24"/>
                <w:szCs w:val="24"/>
                <w:lang w:eastAsia="ru-RU"/>
              </w:rPr>
              <w:t>Повідомлення або лист-відмова з обґрунтуванням підстав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2460D" w:rsidRDefault="00044A2A" w:rsidP="006C6203">
            <w:pPr>
              <w:ind w:firstLine="217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  у випадках, передбачених законом</w:t>
            </w:r>
          </w:p>
          <w:p w:rsidR="006C6203" w:rsidRPr="006C6203" w:rsidRDefault="006C6203" w:rsidP="006C6203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975DA9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5DA9" w:rsidRPr="006C6203" w:rsidRDefault="00975DA9" w:rsidP="00975DA9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5DA9" w:rsidRPr="006C6203" w:rsidRDefault="00975DA9" w:rsidP="00975DA9">
            <w:pPr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75DA9" w:rsidRPr="006C6203" w:rsidRDefault="00975DA9" w:rsidP="00975DA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C6203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975DA9" w:rsidRPr="006C6203" w:rsidRDefault="00975DA9" w:rsidP="00975DA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C6203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975DA9" w:rsidRPr="006C6203" w:rsidRDefault="00975DA9" w:rsidP="00975DA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C6203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975DA9" w:rsidRPr="006C6203" w:rsidRDefault="00975DA9" w:rsidP="00975DA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C6203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975DA9" w:rsidRPr="006C6203" w:rsidRDefault="00975DA9" w:rsidP="00975DA9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6C6203">
              <w:rPr>
                <w:shd w:val="clear" w:color="auto" w:fill="FFFFFF"/>
                <w:lang w:val="uk-UA"/>
              </w:rPr>
              <w:lastRenderedPageBreak/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975DA9" w:rsidRPr="006C6203" w:rsidRDefault="00975DA9" w:rsidP="00975DA9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6C6203">
              <w:rPr>
                <w:shd w:val="clear" w:color="auto" w:fill="FFFFFF"/>
                <w:lang w:val="uk-UA"/>
              </w:rPr>
              <w:t>- </w:t>
            </w:r>
            <w:r w:rsidRPr="006C6203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975DA9" w:rsidRPr="006C6203" w:rsidRDefault="00975DA9" w:rsidP="00975DA9">
            <w:pPr>
              <w:ind w:firstLine="284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044A2A" w:rsidRPr="006C6203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center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975DA9" w:rsidRPr="006C6203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jc w:val="left"/>
              <w:rPr>
                <w:sz w:val="24"/>
                <w:szCs w:val="24"/>
                <w:lang w:eastAsia="uk-UA"/>
              </w:rPr>
            </w:pPr>
            <w:r w:rsidRPr="006C6203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4A2A" w:rsidRPr="006C6203" w:rsidRDefault="00044A2A" w:rsidP="00044A2A">
            <w:pPr>
              <w:ind w:firstLine="217"/>
              <w:rPr>
                <w:sz w:val="24"/>
                <w:szCs w:val="24"/>
              </w:rPr>
            </w:pPr>
            <w:r w:rsidRPr="006C6203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7D5B5E" w:rsidRPr="006C6203" w:rsidRDefault="007D5B5E" w:rsidP="00255B4D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p w:rsidR="0072460D" w:rsidRPr="006C6203" w:rsidRDefault="0072460D" w:rsidP="00255B4D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p w:rsidR="0072460D" w:rsidRPr="006C6203" w:rsidRDefault="0072460D" w:rsidP="00255B4D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p w:rsidR="0072460D" w:rsidRPr="006C6203" w:rsidRDefault="0072460D" w:rsidP="00255B4D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p w:rsidR="0072460D" w:rsidRPr="006C6203" w:rsidRDefault="0072460D" w:rsidP="00255B4D">
      <w:pPr>
        <w:jc w:val="center"/>
        <w:outlineLvl w:val="0"/>
        <w:rPr>
          <w:b/>
          <w:bCs/>
          <w:color w:val="000000"/>
          <w:sz w:val="10"/>
          <w:szCs w:val="10"/>
          <w:lang w:eastAsia="uk-UA"/>
        </w:rPr>
      </w:pPr>
    </w:p>
    <w:p w:rsidR="0072460D" w:rsidRPr="006C6203" w:rsidRDefault="0072460D" w:rsidP="0072460D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6C6203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72460D" w:rsidRPr="006C6203" w:rsidRDefault="0072460D" w:rsidP="0072460D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6C6203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</w:r>
      <w:r w:rsidRPr="006C6203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72460D" w:rsidRPr="006C6203" w:rsidRDefault="0072460D" w:rsidP="00255B4D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72460D" w:rsidRPr="006C6203" w:rsidSect="00E55231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0AA" w:rsidRDefault="007950AA">
      <w:r>
        <w:separator/>
      </w:r>
    </w:p>
  </w:endnote>
  <w:endnote w:type="continuationSeparator" w:id="0">
    <w:p w:rsidR="007950AA" w:rsidRDefault="0079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0AA" w:rsidRDefault="007950AA">
      <w:r>
        <w:separator/>
      </w:r>
    </w:p>
  </w:footnote>
  <w:footnote w:type="continuationSeparator" w:id="0">
    <w:p w:rsidR="007950AA" w:rsidRDefault="0079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231" w:rsidRPr="00E55231" w:rsidRDefault="00E55231" w:rsidP="00E55231">
    <w:pPr>
      <w:pStyle w:val="a3"/>
      <w:tabs>
        <w:tab w:val="left" w:pos="6510"/>
      </w:tabs>
      <w:jc w:val="left"/>
      <w:rPr>
        <w:sz w:val="24"/>
      </w:rPr>
    </w:pPr>
    <w:r>
      <w:tab/>
    </w:r>
    <w:sdt>
      <w:sdtPr>
        <w:id w:val="64384987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E55231">
          <w:rPr>
            <w:sz w:val="24"/>
          </w:rPr>
          <w:fldChar w:fldCharType="begin"/>
        </w:r>
        <w:r w:rsidRPr="00E55231">
          <w:rPr>
            <w:sz w:val="24"/>
          </w:rPr>
          <w:instrText>PAGE   \* MERGEFORMAT</w:instrText>
        </w:r>
        <w:r w:rsidRPr="00E55231">
          <w:rPr>
            <w:sz w:val="24"/>
          </w:rPr>
          <w:fldChar w:fldCharType="separate"/>
        </w:r>
        <w:r w:rsidR="008E6E7D">
          <w:rPr>
            <w:noProof/>
            <w:sz w:val="24"/>
          </w:rPr>
          <w:t>5</w:t>
        </w:r>
        <w:r w:rsidRPr="00E55231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8E6E7D">
      <w:rPr>
        <w:b/>
        <w:i/>
        <w:sz w:val="24"/>
      </w:rPr>
      <w:t>5</w:t>
    </w:r>
    <w:r>
      <w:rPr>
        <w:b/>
        <w:i/>
        <w:sz w:val="24"/>
      </w:rPr>
      <w:t>3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4929B8" w:rsidRDefault="003F5E18" w:rsidP="004929B8">
    <w:pPr>
      <w:ind w:left="6372"/>
      <w:rPr>
        <w:i/>
        <w:sz w:val="24"/>
        <w:szCs w:val="24"/>
      </w:rPr>
    </w:pPr>
    <w:r>
      <w:rPr>
        <w:i/>
        <w:sz w:val="24"/>
        <w:szCs w:val="24"/>
      </w:rPr>
      <w:t xml:space="preserve">          </w:t>
    </w: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0B130865"/>
    <w:multiLevelType w:val="hybridMultilevel"/>
    <w:tmpl w:val="566AB15E"/>
    <w:lvl w:ilvl="0" w:tplc="21226FDA">
      <w:start w:val="70"/>
      <w:numFmt w:val="decimal"/>
      <w:lvlText w:val="%1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62E32B4"/>
    <w:multiLevelType w:val="hybridMultilevel"/>
    <w:tmpl w:val="B9C8BA7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8"/>
  </w:num>
  <w:num w:numId="5">
    <w:abstractNumId w:val="10"/>
  </w:num>
  <w:num w:numId="6">
    <w:abstractNumId w:val="12"/>
  </w:num>
  <w:num w:numId="7">
    <w:abstractNumId w:val="4"/>
  </w:num>
  <w:num w:numId="8">
    <w:abstractNumId w:val="9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4A2A"/>
    <w:rsid w:val="00046731"/>
    <w:rsid w:val="00052AC0"/>
    <w:rsid w:val="00053448"/>
    <w:rsid w:val="00054D72"/>
    <w:rsid w:val="0005628D"/>
    <w:rsid w:val="00066A34"/>
    <w:rsid w:val="000708AE"/>
    <w:rsid w:val="000730A2"/>
    <w:rsid w:val="000740C5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3C2"/>
    <w:rsid w:val="00093EAF"/>
    <w:rsid w:val="00095FB3"/>
    <w:rsid w:val="000B06CF"/>
    <w:rsid w:val="000B176E"/>
    <w:rsid w:val="000B1B2D"/>
    <w:rsid w:val="000B26EF"/>
    <w:rsid w:val="000B33B3"/>
    <w:rsid w:val="000B382C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4E07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B0E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37EFA"/>
    <w:rsid w:val="002412A5"/>
    <w:rsid w:val="00251835"/>
    <w:rsid w:val="002528EC"/>
    <w:rsid w:val="00253BA0"/>
    <w:rsid w:val="00254D7E"/>
    <w:rsid w:val="00255B4D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98B"/>
    <w:rsid w:val="00320FF1"/>
    <w:rsid w:val="00321D0F"/>
    <w:rsid w:val="00321D27"/>
    <w:rsid w:val="003220CF"/>
    <w:rsid w:val="00326F5A"/>
    <w:rsid w:val="0032701A"/>
    <w:rsid w:val="0033222E"/>
    <w:rsid w:val="003336F6"/>
    <w:rsid w:val="00333E3D"/>
    <w:rsid w:val="00335EED"/>
    <w:rsid w:val="00341937"/>
    <w:rsid w:val="00342F0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0D74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0D17"/>
    <w:rsid w:val="003F117F"/>
    <w:rsid w:val="003F33D0"/>
    <w:rsid w:val="003F485F"/>
    <w:rsid w:val="003F4B68"/>
    <w:rsid w:val="003F5309"/>
    <w:rsid w:val="003F5E18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29B8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3DD1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34F6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242E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3AA0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203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3E6B"/>
    <w:rsid w:val="0072460D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50AA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0C3B"/>
    <w:rsid w:val="007B1139"/>
    <w:rsid w:val="007B3C55"/>
    <w:rsid w:val="007B3E4E"/>
    <w:rsid w:val="007C064B"/>
    <w:rsid w:val="007C19D9"/>
    <w:rsid w:val="007C3E30"/>
    <w:rsid w:val="007C3EBE"/>
    <w:rsid w:val="007C4A1C"/>
    <w:rsid w:val="007C51BD"/>
    <w:rsid w:val="007C57EF"/>
    <w:rsid w:val="007C5870"/>
    <w:rsid w:val="007C6E4D"/>
    <w:rsid w:val="007D4293"/>
    <w:rsid w:val="007D5461"/>
    <w:rsid w:val="007D5606"/>
    <w:rsid w:val="007D5B5E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E6E7D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5DA9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3B8D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817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798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152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67226"/>
    <w:rsid w:val="00D704F7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160F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6E7B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231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7363"/>
    <w:rsid w:val="00F125F3"/>
    <w:rsid w:val="00F13363"/>
    <w:rsid w:val="00F20073"/>
    <w:rsid w:val="00F21A56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622"/>
    <w:rsid w:val="00F81A54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4613FA"/>
  <w15:docId w15:val="{5FED4F4C-050D-4BC8-B890-D242F9E03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B895B-D1D5-4CE8-B047-5AEC7F66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5730</Words>
  <Characters>3267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31</cp:revision>
  <cp:lastPrinted>2020-06-01T14:34:00Z</cp:lastPrinted>
  <dcterms:created xsi:type="dcterms:W3CDTF">2021-01-26T13:31:00Z</dcterms:created>
  <dcterms:modified xsi:type="dcterms:W3CDTF">2026-01-01T12:38:00Z</dcterms:modified>
</cp:coreProperties>
</file>